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69B00" w14:textId="4D5E87FF" w:rsidR="008B0CDA" w:rsidRDefault="00052CA6" w:rsidP="00AE37CF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-709"/>
        <w:rPr>
          <w:b/>
          <w:sz w:val="40"/>
          <w:szCs w:val="40"/>
        </w:rPr>
      </w:pPr>
      <w:r w:rsidRPr="008B0CDA">
        <w:rPr>
          <w:b/>
          <w:sz w:val="40"/>
          <w:szCs w:val="40"/>
        </w:rPr>
        <w:t>H</w:t>
      </w:r>
      <w:r w:rsidR="008B0CDA" w:rsidRPr="008B0CDA">
        <w:rPr>
          <w:b/>
          <w:sz w:val="40"/>
          <w:szCs w:val="40"/>
        </w:rPr>
        <w:t xml:space="preserve">ow </w:t>
      </w:r>
      <w:r w:rsidR="008B0CDA">
        <w:rPr>
          <w:b/>
          <w:sz w:val="40"/>
          <w:szCs w:val="40"/>
        </w:rPr>
        <w:t xml:space="preserve">can you share in the </w:t>
      </w:r>
      <w:proofErr w:type="gramStart"/>
      <w:r w:rsidR="008B0CDA">
        <w:rPr>
          <w:b/>
          <w:sz w:val="40"/>
          <w:szCs w:val="40"/>
        </w:rPr>
        <w:t>continuing</w:t>
      </w:r>
      <w:proofErr w:type="gramEnd"/>
    </w:p>
    <w:p w14:paraId="160AB612" w14:textId="4A753234" w:rsidR="00052CA6" w:rsidRPr="008B0CDA" w:rsidRDefault="008B0CDA" w:rsidP="00AE37CF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-709"/>
        <w:rPr>
          <w:b/>
          <w:sz w:val="40"/>
          <w:szCs w:val="40"/>
        </w:rPr>
      </w:pPr>
      <w:proofErr w:type="gramStart"/>
      <w:r w:rsidRPr="008B0CDA">
        <w:rPr>
          <w:b/>
          <w:sz w:val="40"/>
          <w:szCs w:val="40"/>
        </w:rPr>
        <w:t>Life and Mission of Knox</w:t>
      </w:r>
      <w:r w:rsidR="00052CA6" w:rsidRPr="008B0CDA">
        <w:rPr>
          <w:b/>
          <w:sz w:val="40"/>
          <w:szCs w:val="40"/>
        </w:rPr>
        <w:t>?</w:t>
      </w:r>
      <w:proofErr w:type="gramEnd"/>
    </w:p>
    <w:p w14:paraId="33F7909B" w14:textId="77777777" w:rsidR="00052CA6" w:rsidRPr="008B0CDA" w:rsidRDefault="00052CA6" w:rsidP="00AE37CF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-709"/>
        <w:rPr>
          <w:sz w:val="28"/>
          <w:szCs w:val="28"/>
        </w:rPr>
      </w:pPr>
    </w:p>
    <w:p w14:paraId="3B734966" w14:textId="20956E2D" w:rsidR="00052CA6" w:rsidRPr="008B0CDA" w:rsidRDefault="00052CA6" w:rsidP="0030467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-709"/>
        <w:jc w:val="both"/>
        <w:rPr>
          <w:sz w:val="28"/>
          <w:szCs w:val="28"/>
        </w:rPr>
      </w:pPr>
      <w:r w:rsidRPr="008B0CDA">
        <w:rPr>
          <w:sz w:val="28"/>
          <w:szCs w:val="28"/>
          <w:u w:val="single"/>
        </w:rPr>
        <w:t>Please tick all the areas you might be interested in helpin</w:t>
      </w:r>
      <w:r w:rsidRPr="008B0CDA">
        <w:rPr>
          <w:sz w:val="28"/>
          <w:szCs w:val="28"/>
        </w:rPr>
        <w:t>g</w:t>
      </w:r>
      <w:r w:rsidRPr="008B0CDA">
        <w:rPr>
          <w:sz w:val="28"/>
          <w:szCs w:val="28"/>
          <w:u w:val="single"/>
        </w:rPr>
        <w:t xml:space="preserve"> with</w:t>
      </w:r>
      <w:r w:rsidR="001C58BF">
        <w:rPr>
          <w:sz w:val="28"/>
          <w:szCs w:val="28"/>
        </w:rPr>
        <w:t xml:space="preserve"> -</w:t>
      </w:r>
    </w:p>
    <w:p w14:paraId="50D3A5A5" w14:textId="77777777" w:rsidR="00052CA6" w:rsidRPr="008B0CDA" w:rsidRDefault="00052CA6" w:rsidP="0030467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-709"/>
        <w:jc w:val="both"/>
        <w:rPr>
          <w:sz w:val="28"/>
          <w:szCs w:val="28"/>
        </w:rPr>
      </w:pPr>
      <w:r w:rsidRPr="008B0CDA">
        <w:rPr>
          <w:sz w:val="28"/>
          <w:szCs w:val="28"/>
        </w:rPr>
        <w:t>Please note that this is a general indication, not an irreversible commitment!   Most tasks are intermittent and can be flexible regarding time.</w:t>
      </w:r>
    </w:p>
    <w:p w14:paraId="5F9207F4" w14:textId="77777777" w:rsidR="00052CA6" w:rsidRPr="008B0CDA" w:rsidRDefault="00052CA6" w:rsidP="0030467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-709"/>
        <w:jc w:val="both"/>
        <w:rPr>
          <w:sz w:val="28"/>
          <w:szCs w:val="28"/>
        </w:rPr>
      </w:pPr>
    </w:p>
    <w:p w14:paraId="004804FE" w14:textId="77777777" w:rsidR="00052CA6" w:rsidRPr="008B0CDA" w:rsidRDefault="00052CA6" w:rsidP="0030467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-709"/>
        <w:jc w:val="both"/>
        <w:rPr>
          <w:sz w:val="28"/>
          <w:szCs w:val="28"/>
        </w:rPr>
      </w:pPr>
      <w:r w:rsidRPr="008B0CDA">
        <w:rPr>
          <w:sz w:val="28"/>
          <w:szCs w:val="28"/>
        </w:rPr>
        <w:t>Please return to the Knox office, by email if you wish.</w:t>
      </w:r>
    </w:p>
    <w:p w14:paraId="65F44695" w14:textId="77777777" w:rsidR="00052CA6" w:rsidRPr="008B0CDA" w:rsidRDefault="00052CA6" w:rsidP="0030467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-709"/>
        <w:jc w:val="both"/>
        <w:rPr>
          <w:sz w:val="28"/>
          <w:szCs w:val="28"/>
        </w:rPr>
      </w:pPr>
      <w:r w:rsidRPr="008B0CDA">
        <w:rPr>
          <w:sz w:val="28"/>
          <w:szCs w:val="28"/>
        </w:rPr>
        <w:t>&lt;</w:t>
      </w:r>
      <w:hyperlink r:id="rId9" w:history="1">
        <w:r w:rsidRPr="008B0CDA">
          <w:rPr>
            <w:color w:val="000099"/>
            <w:sz w:val="28"/>
            <w:szCs w:val="28"/>
            <w:u w:val="single"/>
          </w:rPr>
          <w:t>office@knoxchurch.co.nz</w:t>
        </w:r>
      </w:hyperlink>
      <w:r w:rsidRPr="008B0CDA">
        <w:rPr>
          <w:sz w:val="28"/>
          <w:szCs w:val="28"/>
        </w:rPr>
        <w:t>&gt;</w:t>
      </w:r>
    </w:p>
    <w:p w14:paraId="6744B8D1" w14:textId="77777777" w:rsidR="00052CA6" w:rsidRPr="008B0CDA" w:rsidRDefault="00052CA6" w:rsidP="0030467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-709"/>
        <w:jc w:val="both"/>
        <w:rPr>
          <w:sz w:val="28"/>
          <w:szCs w:val="28"/>
        </w:rPr>
      </w:pPr>
      <w:r w:rsidRPr="008B0CDA">
        <w:rPr>
          <w:sz w:val="28"/>
          <w:szCs w:val="28"/>
        </w:rPr>
        <w:t>Or hand in at any Sunday service up to and including Sunday 18 October.</w:t>
      </w:r>
    </w:p>
    <w:p w14:paraId="5273075C" w14:textId="77777777" w:rsidR="00052CA6" w:rsidRPr="008B0CDA" w:rsidRDefault="00052CA6" w:rsidP="00AE37CF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-709"/>
        <w:rPr>
          <w:sz w:val="28"/>
          <w:szCs w:val="28"/>
        </w:rPr>
      </w:pPr>
    </w:p>
    <w:p w14:paraId="21EE41AB" w14:textId="77777777" w:rsidR="00052CA6" w:rsidRPr="008B0CDA" w:rsidRDefault="00052CA6" w:rsidP="00AE37CF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-709"/>
        <w:rPr>
          <w:sz w:val="28"/>
          <w:szCs w:val="28"/>
        </w:rPr>
      </w:pPr>
    </w:p>
    <w:p w14:paraId="4C5A1084" w14:textId="77777777" w:rsidR="00052CA6" w:rsidRPr="008B0CDA" w:rsidRDefault="00052CA6" w:rsidP="00AE37CF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-709"/>
        <w:rPr>
          <w:b/>
          <w:i/>
          <w:sz w:val="28"/>
          <w:szCs w:val="28"/>
        </w:rPr>
      </w:pPr>
      <w:proofErr w:type="gramStart"/>
      <w:r w:rsidRPr="008B0CDA">
        <w:rPr>
          <w:b/>
          <w:i/>
          <w:sz w:val="28"/>
          <w:szCs w:val="28"/>
        </w:rPr>
        <w:t>YOUR  NAME</w:t>
      </w:r>
      <w:proofErr w:type="gramEnd"/>
      <w:r w:rsidRPr="008B0CDA">
        <w:rPr>
          <w:b/>
          <w:i/>
          <w:sz w:val="28"/>
          <w:szCs w:val="28"/>
        </w:rPr>
        <w:t>:</w:t>
      </w:r>
    </w:p>
    <w:p w14:paraId="36387829" w14:textId="77777777" w:rsidR="00052CA6" w:rsidRDefault="00052CA6" w:rsidP="00052CA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</w:pPr>
    </w:p>
    <w:tbl>
      <w:tblPr>
        <w:tblW w:w="0" w:type="auto"/>
        <w:tblInd w:w="10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946"/>
        <w:gridCol w:w="16"/>
        <w:gridCol w:w="3446"/>
      </w:tblGrid>
      <w:tr w:rsidR="00052CA6" w14:paraId="64D5ADCC" w14:textId="77777777" w:rsidTr="000F7DFE">
        <w:trPr>
          <w:cantSplit/>
          <w:trHeight w:val="280"/>
          <w:tblHeader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14:paraId="2F669F6D" w14:textId="77777777" w:rsidR="00052CA6" w:rsidRDefault="00052CA6" w:rsidP="000F7DFE">
            <w:pPr>
              <w:pStyle w:val="Heading21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jc w:val="center"/>
            </w:pP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EECF8" w14:textId="77777777" w:rsidR="00052CA6" w:rsidRDefault="00052CA6" w:rsidP="000F7DFE">
            <w:pPr>
              <w:pStyle w:val="Heading21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jc w:val="center"/>
            </w:pPr>
            <w:r>
              <w:t>Could be interested</w:t>
            </w:r>
          </w:p>
        </w:tc>
      </w:tr>
      <w:tr w:rsidR="00052CA6" w14:paraId="1425E247" w14:textId="77777777" w:rsidTr="000F7DFE">
        <w:trPr>
          <w:cantSplit/>
          <w:trHeight w:val="56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964CA" w14:textId="77777777" w:rsidR="00052CA6" w:rsidRPr="00D874FB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b/>
              </w:rPr>
            </w:pPr>
            <w:r w:rsidRPr="00D874FB">
              <w:rPr>
                <w:b/>
              </w:rPr>
              <w:t xml:space="preserve">SKILLS YOU </w:t>
            </w:r>
            <w:proofErr w:type="gramStart"/>
            <w:r w:rsidRPr="00D874FB">
              <w:rPr>
                <w:b/>
              </w:rPr>
              <w:t>MIGHT  OFFER</w:t>
            </w:r>
            <w:proofErr w:type="gramEnd"/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701C98FC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73C50B4C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67279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Social/people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514233AB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1BABAC64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F5D31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Practical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24B700F0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6BD59595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12A75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Clerical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5BC691D6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0B75D638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862F8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Musical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3759CF63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1660F790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7E03C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Writing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3D5238FC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4A05746A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604E3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IT knowledge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7EF64D6E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62BA9D48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FDF4C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Artistic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693649D0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25F65AB6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0C280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Legal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65A27F31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046E6362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2BEC6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Planning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3F5D96C9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2703F92E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74939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Cooking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58F0C009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6A683B92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B205E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Financial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34959B01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3FD9527E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3BC23172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23EFC15A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6F245BDA" w14:textId="77777777" w:rsidTr="000F7DFE">
        <w:trPr>
          <w:cantSplit/>
          <w:trHeight w:val="56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E797A" w14:textId="77777777" w:rsidR="00052CA6" w:rsidRPr="00D874FB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b/>
              </w:rPr>
            </w:pPr>
            <w:r w:rsidRPr="00D874FB">
              <w:rPr>
                <w:b/>
              </w:rPr>
              <w:t>WAYS TO HELP  - Sundays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6AC6FEA8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2FA5E646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4BEE4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Welcoming at door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427C250B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1FEBF331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FC5A7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lastRenderedPageBreak/>
              <w:t>Sound system operation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62CE5050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0375975F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D6862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Flowers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7DFA394F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58C65E22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CBACD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Choir/music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21D73985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5663396F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62EBE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Taking up offering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670C1A8B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771F0134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F4997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Serving communion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74D6FFC4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78E5CE38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E2398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Readings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31287A3A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40E3EC26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541AB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Prayer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6754F265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002E7B78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75762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Children’s ministry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000FFB76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1745972C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36B67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Serving morning tea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3F7C1BDC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2EB29D75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53B10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Food gifts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2077CAFA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133D1" w14:paraId="1DF54CD0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0A1E5" w14:textId="669079EA" w:rsidR="000133D1" w:rsidRDefault="000133D1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Transport of others to worship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3F7F9EA1" w14:textId="77777777" w:rsidR="000133D1" w:rsidRDefault="000133D1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632D1784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154F53AB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1F498983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5A4C5F09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C143E" w14:textId="77777777" w:rsidR="00052CA6" w:rsidRPr="00D874FB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b/>
              </w:rPr>
            </w:pPr>
            <w:r w:rsidRPr="00D874FB">
              <w:rPr>
                <w:b/>
              </w:rPr>
              <w:t>OTHER EVENTS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22D180F1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3E7BDEA8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6D308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Bible study group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383AAFED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13E7FED1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9986B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Book group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3DF8FBFD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16996A00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74C9A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Film evenings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6CB27E05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06C8FFC2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42FEF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Knox Cafes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682FA48F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3263B7E0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867FA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APW/Fireside Group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2589CBFF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76DEE91C" w14:textId="77777777" w:rsidTr="000F7DFE">
        <w:trPr>
          <w:cantSplit/>
          <w:trHeight w:val="56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1D5BB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Parish breakfasts/lunches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13C13A1B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3FFEFA82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1C610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Picnics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39384D6C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1C54797F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D11A3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Christmas baking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42FA6DD6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4618DC93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5ACF0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Lecture series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0D886F0C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14834424" w14:textId="77777777" w:rsidTr="000F7DFE">
        <w:trPr>
          <w:cantSplit/>
          <w:trHeight w:val="56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2DC9A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Open Days/ escorting visitors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2E65DAAF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bookmarkStart w:id="0" w:name="_GoBack"/>
        <w:bookmarkEnd w:id="0"/>
      </w:tr>
      <w:tr w:rsidR="00052CA6" w14:paraId="41451339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9E762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Concerts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648E46F5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30BC2CF9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11FF52F8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0B1E9EBB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66E39559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61969" w14:textId="77777777" w:rsidR="00052CA6" w:rsidRPr="00D874FB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b/>
              </w:rPr>
            </w:pPr>
            <w:r w:rsidRPr="00D874FB">
              <w:rPr>
                <w:b/>
              </w:rPr>
              <w:t>ONGOING TASKS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70D99986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3936AF59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57849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Pastoral visiting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55445326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F85277" w14:paraId="1510830A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4DC74" w14:textId="357FE1B6" w:rsidR="00F85277" w:rsidRDefault="00F85277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Pastoral phoning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16FA22AA" w14:textId="77777777" w:rsidR="00F85277" w:rsidRDefault="00F85277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18B0D7E8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1BB4F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Property maintenance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31AB6E3D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15E98000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79D2C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Worship planning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63357C2C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26979E9A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03593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Financial management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69741D5E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79D48654" w14:textId="77777777" w:rsidTr="000F7DFE">
        <w:trPr>
          <w:cantSplit/>
          <w:trHeight w:val="280"/>
        </w:trPr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C52AA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Fundraising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6AEBF9A1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319CEA25" w14:textId="77777777" w:rsidTr="000F7DFE">
        <w:trPr>
          <w:cantSplit/>
          <w:trHeight w:val="280"/>
        </w:trPr>
        <w:tc>
          <w:tcPr>
            <w:tcW w:w="2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233A2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Knox Life magazine</w:t>
            </w:r>
          </w:p>
        </w:tc>
        <w:tc>
          <w:tcPr>
            <w:tcW w:w="3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45F3B614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23F9F40D" w14:textId="77777777" w:rsidTr="000F7DFE">
        <w:trPr>
          <w:cantSplit/>
          <w:trHeight w:val="280"/>
        </w:trPr>
        <w:tc>
          <w:tcPr>
            <w:tcW w:w="2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F4EDA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Knox Church website</w:t>
            </w:r>
          </w:p>
        </w:tc>
        <w:tc>
          <w:tcPr>
            <w:tcW w:w="3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0B10F0FE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44EE3F29" w14:textId="77777777" w:rsidTr="000F7DFE">
        <w:trPr>
          <w:cantSplit/>
          <w:trHeight w:val="280"/>
        </w:trPr>
        <w:tc>
          <w:tcPr>
            <w:tcW w:w="2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45DE8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proofErr w:type="spellStart"/>
            <w:r>
              <w:t>Organising</w:t>
            </w:r>
            <w:proofErr w:type="spellEnd"/>
            <w:r>
              <w:t xml:space="preserve"> publicity</w:t>
            </w:r>
          </w:p>
        </w:tc>
        <w:tc>
          <w:tcPr>
            <w:tcW w:w="3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7363562F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545AD69D" w14:textId="77777777" w:rsidTr="000F7DFE">
        <w:trPr>
          <w:cantSplit/>
          <w:trHeight w:val="560"/>
        </w:trPr>
        <w:tc>
          <w:tcPr>
            <w:tcW w:w="2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9EBEE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Supervising hires in the church</w:t>
            </w:r>
          </w:p>
        </w:tc>
        <w:tc>
          <w:tcPr>
            <w:tcW w:w="3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48DCA961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7F0487C2" w14:textId="77777777" w:rsidTr="000F7DFE">
        <w:trPr>
          <w:cantSplit/>
          <w:trHeight w:val="280"/>
        </w:trPr>
        <w:tc>
          <w:tcPr>
            <w:tcW w:w="2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836DA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  <w:r>
              <w:t>Other?</w:t>
            </w:r>
          </w:p>
        </w:tc>
        <w:tc>
          <w:tcPr>
            <w:tcW w:w="3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568D1FA9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052CA6" w14:paraId="2600AC84" w14:textId="77777777" w:rsidTr="000F7DFE">
        <w:trPr>
          <w:cantSplit/>
          <w:trHeight w:val="280"/>
        </w:trPr>
        <w:tc>
          <w:tcPr>
            <w:tcW w:w="2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6BD916DC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3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024ED9A8" w14:textId="77777777" w:rsidR="00052CA6" w:rsidRDefault="00052CA6" w:rsidP="000F7DFE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</w:tbl>
    <w:p w14:paraId="02E71D6D" w14:textId="77777777" w:rsidR="00052CA6" w:rsidRDefault="00052CA6" w:rsidP="00052CA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</w:pPr>
    </w:p>
    <w:p w14:paraId="7A09319D" w14:textId="77777777" w:rsidR="001B76EB" w:rsidRDefault="001B76EB" w:rsidP="00052CA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</w:pPr>
    </w:p>
    <w:tbl>
      <w:tblPr>
        <w:tblW w:w="9356" w:type="dxa"/>
        <w:tblInd w:w="10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946"/>
        <w:gridCol w:w="6410"/>
      </w:tblGrid>
      <w:tr w:rsidR="002B1928" w14:paraId="5C1D729C" w14:textId="77777777" w:rsidTr="005E6FBB">
        <w:trPr>
          <w:cantSplit/>
          <w:trHeight w:val="280"/>
        </w:trPr>
        <w:tc>
          <w:tcPr>
            <w:tcW w:w="2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3855A16D" w14:textId="70C29FA3" w:rsidR="002B1928" w:rsidRDefault="002B1928" w:rsidP="002B1928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ind w:left="142"/>
            </w:pPr>
            <w:r>
              <w:t>Needs</w:t>
            </w:r>
          </w:p>
        </w:tc>
        <w:tc>
          <w:tcPr>
            <w:tcW w:w="6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481EAE9C" w14:textId="77777777" w:rsidR="002B1928" w:rsidRDefault="002B1928" w:rsidP="00027AD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2B1928" w14:paraId="0098EE2B" w14:textId="77777777" w:rsidTr="005E6FBB">
        <w:trPr>
          <w:cantSplit/>
          <w:trHeight w:val="280"/>
        </w:trPr>
        <w:tc>
          <w:tcPr>
            <w:tcW w:w="2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3BDAF50A" w14:textId="05F59E19" w:rsidR="002B1928" w:rsidRDefault="002B1928" w:rsidP="002B1928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ind w:left="142"/>
            </w:pPr>
            <w:r>
              <w:t>Your needs to enhance your personal inclusion in parish life, e.g. transport to Sunday worship.</w:t>
            </w:r>
          </w:p>
        </w:tc>
        <w:tc>
          <w:tcPr>
            <w:tcW w:w="6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</w:tcPr>
          <w:p w14:paraId="4ADC1297" w14:textId="77777777" w:rsidR="002B1928" w:rsidRDefault="002B1928" w:rsidP="00027AD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  <w:p w14:paraId="77C21926" w14:textId="77777777" w:rsidR="003D0BFE" w:rsidRDefault="003D0BFE" w:rsidP="00027AD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  <w:p w14:paraId="6C4BAF07" w14:textId="77777777" w:rsidR="003D0BFE" w:rsidRDefault="003D0BFE" w:rsidP="00027AD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  <w:p w14:paraId="1523EF1C" w14:textId="77777777" w:rsidR="003D0BFE" w:rsidRDefault="003D0BFE" w:rsidP="00027AD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  <w:p w14:paraId="1E98D413" w14:textId="77777777" w:rsidR="003D0BFE" w:rsidRDefault="003D0BFE" w:rsidP="00027AD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  <w:p w14:paraId="59F75586" w14:textId="77777777" w:rsidR="003D0BFE" w:rsidRDefault="003D0BFE" w:rsidP="00027AD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</w:tbl>
    <w:p w14:paraId="3ABEDA95" w14:textId="77777777" w:rsidR="002B1928" w:rsidRDefault="002B1928" w:rsidP="00052CA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</w:pPr>
    </w:p>
    <w:p w14:paraId="4BD1371B" w14:textId="77777777" w:rsidR="00052CA6" w:rsidRPr="001B76EB" w:rsidRDefault="00052CA6" w:rsidP="00052CA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eastAsia="Times New Roman" w:hAnsi="Times New Roman"/>
          <w:color w:val="auto"/>
          <w:sz w:val="28"/>
          <w:szCs w:val="28"/>
          <w:lang w:val="en-NZ" w:bidi="x-none"/>
        </w:rPr>
      </w:pPr>
      <w:r w:rsidRPr="001B76EB">
        <w:rPr>
          <w:sz w:val="28"/>
          <w:szCs w:val="28"/>
        </w:rPr>
        <w:t>Do you have any helpful ideas or comments?</w:t>
      </w:r>
    </w:p>
    <w:p w14:paraId="2261056B" w14:textId="77777777" w:rsidR="00052CA6" w:rsidRDefault="00052CA6" w:rsidP="00F1741E">
      <w:pPr>
        <w:ind w:left="-709" w:right="43"/>
        <w:jc w:val="both"/>
        <w:rPr>
          <w:rFonts w:ascii="Arial" w:hAnsi="Arial" w:cs="Arial"/>
          <w:color w:val="000000" w:themeColor="text1"/>
        </w:rPr>
      </w:pPr>
    </w:p>
    <w:p w14:paraId="343BEAFD" w14:textId="77777777" w:rsidR="00052CA6" w:rsidRDefault="00052CA6" w:rsidP="00F1741E">
      <w:pPr>
        <w:ind w:left="-709" w:right="43"/>
        <w:jc w:val="both"/>
        <w:rPr>
          <w:rFonts w:ascii="Arial" w:hAnsi="Arial" w:cs="Arial"/>
          <w:color w:val="000000" w:themeColor="text1"/>
        </w:rPr>
      </w:pPr>
    </w:p>
    <w:p w14:paraId="79B2C020" w14:textId="77777777" w:rsidR="00052CA6" w:rsidRDefault="00052CA6" w:rsidP="00F1741E">
      <w:pPr>
        <w:ind w:left="-709" w:right="43"/>
        <w:jc w:val="both"/>
        <w:rPr>
          <w:rFonts w:ascii="Arial" w:hAnsi="Arial" w:cs="Arial"/>
          <w:color w:val="000000" w:themeColor="text1"/>
        </w:rPr>
      </w:pPr>
    </w:p>
    <w:p w14:paraId="0A961342" w14:textId="77777777" w:rsidR="001B76EB" w:rsidRDefault="001B76EB">
      <w:pPr>
        <w:rPr>
          <w:rFonts w:ascii="Helvetica" w:eastAsia="ヒラギノ角ゴ Pro W3" w:hAnsi="Helvetica"/>
          <w:b/>
          <w:color w:val="000000"/>
          <w:sz w:val="40"/>
          <w:szCs w:val="40"/>
          <w:lang w:val="en-US"/>
        </w:rPr>
      </w:pPr>
      <w:r>
        <w:rPr>
          <w:b/>
          <w:sz w:val="40"/>
          <w:szCs w:val="40"/>
        </w:rPr>
        <w:br w:type="page"/>
      </w:r>
    </w:p>
    <w:p w14:paraId="0E527BBB" w14:textId="3ED6FB4E" w:rsidR="00052CA6" w:rsidRPr="00B42816" w:rsidRDefault="00A47B3E" w:rsidP="00B4281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-709"/>
        <w:rPr>
          <w:b/>
          <w:sz w:val="40"/>
          <w:szCs w:val="40"/>
        </w:rPr>
      </w:pPr>
      <w:r>
        <w:rPr>
          <w:b/>
          <w:sz w:val="40"/>
          <w:szCs w:val="40"/>
        </w:rPr>
        <w:t>Please help us to check that we have a correct record of your contact</w:t>
      </w:r>
      <w:r w:rsidR="00B42816">
        <w:rPr>
          <w:b/>
          <w:sz w:val="40"/>
          <w:szCs w:val="40"/>
        </w:rPr>
        <w:t xml:space="preserve"> details</w:t>
      </w:r>
    </w:p>
    <w:p w14:paraId="0D616E08" w14:textId="77777777" w:rsidR="00052CA6" w:rsidRDefault="00052CA6" w:rsidP="00B4281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-709"/>
      </w:pPr>
    </w:p>
    <w:p w14:paraId="6DC6EC1D" w14:textId="5873C131" w:rsidR="00052CA6" w:rsidRDefault="00052CA6" w:rsidP="00B4281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-709"/>
        <w:rPr>
          <w:sz w:val="28"/>
          <w:szCs w:val="28"/>
        </w:rPr>
      </w:pPr>
      <w:r w:rsidRPr="00B42816">
        <w:rPr>
          <w:sz w:val="28"/>
          <w:szCs w:val="28"/>
        </w:rPr>
        <w:t>Surname</w:t>
      </w:r>
      <w:r w:rsidR="00A47B3E">
        <w:rPr>
          <w:sz w:val="28"/>
          <w:szCs w:val="28"/>
        </w:rPr>
        <w:t>/s</w:t>
      </w:r>
      <w:r w:rsidRPr="00B42816">
        <w:rPr>
          <w:sz w:val="28"/>
          <w:szCs w:val="28"/>
        </w:rPr>
        <w:t>:</w:t>
      </w:r>
    </w:p>
    <w:p w14:paraId="5DB43432" w14:textId="77777777" w:rsidR="008F4B56" w:rsidRDefault="008F4B56" w:rsidP="00B4281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-709"/>
        <w:rPr>
          <w:sz w:val="28"/>
          <w:szCs w:val="28"/>
        </w:rPr>
      </w:pPr>
    </w:p>
    <w:p w14:paraId="6BC7572E" w14:textId="77777777" w:rsidR="00A47B3E" w:rsidRPr="00B42816" w:rsidRDefault="00A47B3E" w:rsidP="00B4281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-709"/>
        <w:rPr>
          <w:sz w:val="28"/>
          <w:szCs w:val="28"/>
        </w:rPr>
      </w:pPr>
    </w:p>
    <w:p w14:paraId="035D121E" w14:textId="77777777" w:rsidR="00052CA6" w:rsidRPr="00B42816" w:rsidRDefault="00052CA6" w:rsidP="00B4281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-709"/>
        <w:rPr>
          <w:sz w:val="28"/>
          <w:szCs w:val="28"/>
        </w:rPr>
      </w:pPr>
      <w:r w:rsidRPr="00B42816">
        <w:rPr>
          <w:sz w:val="28"/>
          <w:szCs w:val="28"/>
        </w:rPr>
        <w:t>First names of family members living in the household:</w:t>
      </w:r>
    </w:p>
    <w:p w14:paraId="248CCCDC" w14:textId="77777777" w:rsidR="00052CA6" w:rsidRPr="00B42816" w:rsidRDefault="00052CA6" w:rsidP="00B4281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-709"/>
        <w:rPr>
          <w:sz w:val="28"/>
          <w:szCs w:val="28"/>
        </w:rPr>
      </w:pPr>
    </w:p>
    <w:p w14:paraId="4FC23A1D" w14:textId="77777777" w:rsidR="00310DD4" w:rsidRDefault="00310DD4" w:rsidP="00B4281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-709"/>
        <w:rPr>
          <w:sz w:val="28"/>
          <w:szCs w:val="28"/>
        </w:rPr>
      </w:pPr>
    </w:p>
    <w:p w14:paraId="47D00BC8" w14:textId="77777777" w:rsidR="00310DD4" w:rsidRDefault="00310DD4" w:rsidP="00B4281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-709"/>
        <w:rPr>
          <w:sz w:val="28"/>
          <w:szCs w:val="28"/>
        </w:rPr>
      </w:pPr>
    </w:p>
    <w:p w14:paraId="0271BC69" w14:textId="77777777" w:rsidR="00310DD4" w:rsidRDefault="00310DD4" w:rsidP="00B4281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-709"/>
        <w:rPr>
          <w:sz w:val="28"/>
          <w:szCs w:val="28"/>
        </w:rPr>
      </w:pPr>
    </w:p>
    <w:p w14:paraId="489BE418" w14:textId="59686C81" w:rsidR="00052CA6" w:rsidRDefault="00A47B3E" w:rsidP="00B4281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-709"/>
        <w:rPr>
          <w:sz w:val="28"/>
          <w:szCs w:val="28"/>
        </w:rPr>
      </w:pPr>
      <w:r>
        <w:rPr>
          <w:sz w:val="28"/>
          <w:szCs w:val="28"/>
        </w:rPr>
        <w:t xml:space="preserve">Postal </w:t>
      </w:r>
      <w:r w:rsidR="00B42816">
        <w:rPr>
          <w:sz w:val="28"/>
          <w:szCs w:val="28"/>
        </w:rPr>
        <w:t>Address:</w:t>
      </w:r>
    </w:p>
    <w:p w14:paraId="1617872E" w14:textId="77777777" w:rsidR="00A47B3E" w:rsidRDefault="00A47B3E" w:rsidP="00B4281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-709"/>
        <w:rPr>
          <w:sz w:val="28"/>
          <w:szCs w:val="28"/>
        </w:rPr>
      </w:pPr>
    </w:p>
    <w:p w14:paraId="1FA99BEC" w14:textId="77777777" w:rsidR="00A47B3E" w:rsidRPr="00B42816" w:rsidRDefault="00A47B3E" w:rsidP="00B4281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-709"/>
        <w:rPr>
          <w:sz w:val="28"/>
          <w:szCs w:val="28"/>
        </w:rPr>
      </w:pPr>
    </w:p>
    <w:p w14:paraId="1F8A5432" w14:textId="77777777" w:rsidR="00052CA6" w:rsidRPr="00B42816" w:rsidRDefault="00052CA6" w:rsidP="00B4281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-709"/>
        <w:rPr>
          <w:sz w:val="28"/>
          <w:szCs w:val="28"/>
        </w:rPr>
      </w:pPr>
    </w:p>
    <w:p w14:paraId="18CCD616" w14:textId="77777777" w:rsidR="00052CA6" w:rsidRPr="00B42816" w:rsidRDefault="00052CA6" w:rsidP="00B4281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-709"/>
        <w:rPr>
          <w:sz w:val="28"/>
          <w:szCs w:val="28"/>
        </w:rPr>
      </w:pPr>
      <w:r w:rsidRPr="00B42816">
        <w:rPr>
          <w:sz w:val="28"/>
          <w:szCs w:val="28"/>
        </w:rPr>
        <w:t>Phone numbers - landline</w:t>
      </w:r>
      <w:proofErr w:type="gramStart"/>
      <w:r w:rsidRPr="00B42816">
        <w:rPr>
          <w:sz w:val="28"/>
          <w:szCs w:val="28"/>
        </w:rPr>
        <w:t>:                                       mobile</w:t>
      </w:r>
      <w:proofErr w:type="gramEnd"/>
      <w:r w:rsidRPr="00B42816">
        <w:rPr>
          <w:sz w:val="28"/>
          <w:szCs w:val="28"/>
        </w:rPr>
        <w:t>:</w:t>
      </w:r>
    </w:p>
    <w:p w14:paraId="053DCE41" w14:textId="77777777" w:rsidR="00052CA6" w:rsidRPr="00B42816" w:rsidRDefault="00052CA6" w:rsidP="00B4281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-709"/>
        <w:rPr>
          <w:sz w:val="28"/>
          <w:szCs w:val="28"/>
        </w:rPr>
      </w:pPr>
    </w:p>
    <w:p w14:paraId="5EFA9F68" w14:textId="1360C4FC" w:rsidR="00310DD4" w:rsidRPr="00310DD4" w:rsidRDefault="00052CA6" w:rsidP="00B4281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-709"/>
        <w:rPr>
          <w:sz w:val="28"/>
          <w:szCs w:val="28"/>
        </w:rPr>
      </w:pPr>
      <w:r w:rsidRPr="00B42816">
        <w:rPr>
          <w:sz w:val="28"/>
          <w:szCs w:val="28"/>
        </w:rPr>
        <w:t>Email address:</w:t>
      </w:r>
    </w:p>
    <w:p w14:paraId="4FF4A0A3" w14:textId="77777777" w:rsidR="0047361B" w:rsidRDefault="0047361B" w:rsidP="00F1741E">
      <w:pPr>
        <w:ind w:left="-709" w:right="43"/>
        <w:jc w:val="both"/>
        <w:rPr>
          <w:rFonts w:ascii="Arial" w:hAnsi="Arial" w:cs="Arial"/>
          <w:color w:val="000000" w:themeColor="text1"/>
        </w:rPr>
      </w:pPr>
    </w:p>
    <w:p w14:paraId="35B2ADA0" w14:textId="77777777" w:rsidR="0029591E" w:rsidRDefault="0029591E" w:rsidP="00F1741E">
      <w:pPr>
        <w:ind w:left="-709" w:right="43"/>
        <w:jc w:val="both"/>
        <w:rPr>
          <w:rFonts w:ascii="Arial" w:hAnsi="Arial" w:cs="Arial"/>
          <w:color w:val="000000" w:themeColor="text1"/>
        </w:rPr>
      </w:pPr>
    </w:p>
    <w:p w14:paraId="22BBA626" w14:textId="77777777" w:rsidR="0029591E" w:rsidRDefault="0029591E" w:rsidP="00F1741E">
      <w:pPr>
        <w:ind w:left="-709" w:right="43"/>
        <w:jc w:val="both"/>
        <w:rPr>
          <w:rFonts w:ascii="Arial" w:hAnsi="Arial" w:cs="Arial"/>
          <w:color w:val="000000" w:themeColor="text1"/>
        </w:rPr>
      </w:pPr>
    </w:p>
    <w:p w14:paraId="13E1BD2D" w14:textId="77777777" w:rsidR="0029591E" w:rsidRDefault="0029591E" w:rsidP="00F1741E">
      <w:pPr>
        <w:ind w:left="-709" w:right="43"/>
        <w:jc w:val="both"/>
        <w:rPr>
          <w:rFonts w:ascii="Arial" w:hAnsi="Arial" w:cs="Arial"/>
          <w:color w:val="000000" w:themeColor="text1"/>
        </w:rPr>
      </w:pPr>
    </w:p>
    <w:p w14:paraId="562311C2" w14:textId="77777777" w:rsidR="0029591E" w:rsidRDefault="0029591E" w:rsidP="00F1741E">
      <w:pPr>
        <w:ind w:left="-709" w:right="43"/>
        <w:jc w:val="both"/>
        <w:rPr>
          <w:rFonts w:ascii="Arial" w:hAnsi="Arial" w:cs="Arial"/>
          <w:color w:val="000000" w:themeColor="text1"/>
        </w:rPr>
      </w:pPr>
    </w:p>
    <w:p w14:paraId="1A6D11FA" w14:textId="77777777" w:rsidR="0029591E" w:rsidRDefault="0029591E" w:rsidP="00F1741E">
      <w:pPr>
        <w:ind w:left="-709" w:right="43"/>
        <w:jc w:val="both"/>
        <w:rPr>
          <w:rFonts w:ascii="Arial" w:hAnsi="Arial" w:cs="Arial"/>
          <w:color w:val="000000" w:themeColor="text1"/>
        </w:rPr>
      </w:pPr>
    </w:p>
    <w:p w14:paraId="48CF66A7" w14:textId="6FBF465C" w:rsidR="00A47B3E" w:rsidRDefault="00A47B3E" w:rsidP="00F1741E">
      <w:pPr>
        <w:ind w:left="-709" w:right="43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Please return this to the Knox Office</w:t>
      </w:r>
      <w:r>
        <w:rPr>
          <w:rFonts w:ascii="Arial" w:hAnsi="Arial" w:cs="Arial"/>
          <w:color w:val="000000" w:themeColor="text1"/>
        </w:rPr>
        <w:tab/>
      </w:r>
      <w:hyperlink r:id="rId10" w:history="1">
        <w:r w:rsidRPr="00886D1F">
          <w:rPr>
            <w:rStyle w:val="Hyperlink"/>
            <w:rFonts w:ascii="Arial" w:hAnsi="Arial" w:cs="Arial"/>
          </w:rPr>
          <w:t>office@knoxchurch.co.nz</w:t>
        </w:r>
      </w:hyperlink>
    </w:p>
    <w:p w14:paraId="57A1FE2A" w14:textId="177B75F3" w:rsidR="00A47B3E" w:rsidRDefault="00A47B3E" w:rsidP="00F1741E">
      <w:pPr>
        <w:ind w:left="-709" w:right="43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 xml:space="preserve">28 </w:t>
      </w:r>
      <w:proofErr w:type="spellStart"/>
      <w:r>
        <w:rPr>
          <w:rFonts w:ascii="Arial" w:hAnsi="Arial" w:cs="Arial"/>
          <w:color w:val="000000" w:themeColor="text1"/>
        </w:rPr>
        <w:t>Bealey</w:t>
      </w:r>
      <w:proofErr w:type="spellEnd"/>
      <w:r>
        <w:rPr>
          <w:rFonts w:ascii="Arial" w:hAnsi="Arial" w:cs="Arial"/>
          <w:color w:val="000000" w:themeColor="text1"/>
        </w:rPr>
        <w:t xml:space="preserve"> Avenue, Christchurch 8013</w:t>
      </w:r>
    </w:p>
    <w:p w14:paraId="17FB1C5A" w14:textId="77777777" w:rsidR="00A47B3E" w:rsidRDefault="00A47B3E" w:rsidP="00F1741E">
      <w:pPr>
        <w:ind w:left="-709" w:right="43"/>
        <w:jc w:val="both"/>
        <w:rPr>
          <w:rFonts w:ascii="Arial" w:hAnsi="Arial" w:cs="Arial"/>
          <w:color w:val="000000" w:themeColor="text1"/>
        </w:rPr>
      </w:pPr>
    </w:p>
    <w:p w14:paraId="7668A92A" w14:textId="2ED77B90" w:rsidR="00A47B3E" w:rsidRDefault="00A47B3E" w:rsidP="00F1741E">
      <w:pPr>
        <w:ind w:left="-709" w:right="43"/>
        <w:jc w:val="both"/>
        <w:rPr>
          <w:rFonts w:ascii="Arial" w:hAnsi="Arial" w:cs="Arial"/>
          <w:color w:val="000000" w:themeColor="text1"/>
        </w:rPr>
      </w:pPr>
      <w:proofErr w:type="gramStart"/>
      <w:r>
        <w:rPr>
          <w:rFonts w:ascii="Arial" w:hAnsi="Arial" w:cs="Arial"/>
          <w:color w:val="000000" w:themeColor="text1"/>
        </w:rPr>
        <w:t>or</w:t>
      </w:r>
      <w:proofErr w:type="gramEnd"/>
      <w:r>
        <w:rPr>
          <w:rFonts w:ascii="Arial" w:hAnsi="Arial" w:cs="Arial"/>
          <w:color w:val="000000" w:themeColor="text1"/>
        </w:rPr>
        <w:t xml:space="preserve"> hand it in at any service up to an including the special Sunday service “Offering our Present” on 18 October.</w:t>
      </w:r>
    </w:p>
    <w:p w14:paraId="5713D4CC" w14:textId="77777777" w:rsidR="00A47B3E" w:rsidRDefault="00A47B3E" w:rsidP="00F1741E">
      <w:pPr>
        <w:ind w:left="-709" w:right="43"/>
        <w:jc w:val="both"/>
        <w:rPr>
          <w:rFonts w:ascii="Arial" w:hAnsi="Arial" w:cs="Arial"/>
          <w:color w:val="000000" w:themeColor="text1"/>
        </w:rPr>
      </w:pPr>
    </w:p>
    <w:p w14:paraId="5BB60724" w14:textId="77777777" w:rsidR="008A7285" w:rsidRDefault="008A7285" w:rsidP="00F1741E">
      <w:pPr>
        <w:ind w:left="-709" w:right="43"/>
        <w:jc w:val="both"/>
        <w:rPr>
          <w:rFonts w:ascii="Arial" w:hAnsi="Arial" w:cs="Arial"/>
          <w:color w:val="000000" w:themeColor="text1"/>
        </w:rPr>
      </w:pPr>
    </w:p>
    <w:p w14:paraId="211C3E17" w14:textId="62A8B12F" w:rsidR="008A7285" w:rsidRPr="00F1741E" w:rsidRDefault="0047361B" w:rsidP="0029591E">
      <w:pPr>
        <w:ind w:left="-709"/>
        <w:jc w:val="cent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noProof/>
          <w:color w:val="000000" w:themeColor="text1"/>
          <w:lang w:val="en-US"/>
        </w:rPr>
        <w:drawing>
          <wp:inline distT="0" distB="0" distL="0" distR="0" wp14:anchorId="2CA93217" wp14:editId="7741D30E">
            <wp:extent cx="5131435" cy="2565718"/>
            <wp:effectExtent l="0" t="0" r="0" b="0"/>
            <wp:docPr id="14" name="Picture 14" descr="MacHD:Users:matthew:Desktop:createserve9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HD:Users:matthew:Desktop:createserve96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4157" cy="2567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7285" w:rsidRPr="00F1741E" w:rsidSect="00BD6CD3">
      <w:headerReference w:type="default" r:id="rId12"/>
      <w:pgSz w:w="11900" w:h="16840"/>
      <w:pgMar w:top="1440" w:right="843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FACCB0" w14:textId="77777777" w:rsidR="0029591E" w:rsidRDefault="0029591E" w:rsidP="0029591E">
      <w:r>
        <w:separator/>
      </w:r>
    </w:p>
  </w:endnote>
  <w:endnote w:type="continuationSeparator" w:id="0">
    <w:p w14:paraId="7014EB15" w14:textId="77777777" w:rsidR="0029591E" w:rsidRDefault="0029591E" w:rsidP="00295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D5315F" w14:textId="77777777" w:rsidR="0029591E" w:rsidRDefault="0029591E" w:rsidP="0029591E">
      <w:r>
        <w:separator/>
      </w:r>
    </w:p>
  </w:footnote>
  <w:footnote w:type="continuationSeparator" w:id="0">
    <w:p w14:paraId="73784BA7" w14:textId="77777777" w:rsidR="0029591E" w:rsidRDefault="0029591E" w:rsidP="0029591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BB661" w14:textId="44D83694" w:rsidR="0029591E" w:rsidRPr="0029591E" w:rsidRDefault="0029591E">
    <w:pPr>
      <w:pStyle w:val="Header"/>
      <w:rPr>
        <w:rFonts w:ascii="Arial" w:hAnsi="Arial" w:cs="Arial"/>
        <w:sz w:val="32"/>
        <w:szCs w:val="32"/>
      </w:rPr>
    </w:pPr>
    <w:r w:rsidRPr="0029591E">
      <w:rPr>
        <w:rFonts w:ascii="Arial" w:hAnsi="Arial" w:cs="Arial"/>
        <w:sz w:val="32"/>
        <w:szCs w:val="32"/>
      </w:rPr>
      <w:t>YOUR NAME: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abstractNum w:abstractNumId="1">
    <w:nsid w:val="00000002"/>
    <w:multiLevelType w:val="multilevel"/>
    <w:tmpl w:val="894EE874"/>
    <w:lvl w:ilvl="0">
      <w:start w:val="2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abstractNum w:abstractNumId="2">
    <w:nsid w:val="00000003"/>
    <w:multiLevelType w:val="multilevel"/>
    <w:tmpl w:val="894EE875"/>
    <w:lvl w:ilvl="0">
      <w:start w:val="3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abstractNum w:abstractNumId="3">
    <w:nsid w:val="00000004"/>
    <w:multiLevelType w:val="multilevel"/>
    <w:tmpl w:val="894EE876"/>
    <w:lvl w:ilvl="0">
      <w:start w:val="4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abstractNum w:abstractNumId="4">
    <w:nsid w:val="00000005"/>
    <w:multiLevelType w:val="multilevel"/>
    <w:tmpl w:val="894EE877"/>
    <w:lvl w:ilvl="0">
      <w:start w:val="5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abstractNum w:abstractNumId="5">
    <w:nsid w:val="0EB86E22"/>
    <w:multiLevelType w:val="hybridMultilevel"/>
    <w:tmpl w:val="B86A5B3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5D84385"/>
    <w:multiLevelType w:val="hybridMultilevel"/>
    <w:tmpl w:val="078CE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761FE4"/>
    <w:multiLevelType w:val="hybridMultilevel"/>
    <w:tmpl w:val="3D2C37DC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3EA7437D"/>
    <w:multiLevelType w:val="hybridMultilevel"/>
    <w:tmpl w:val="A09E425A"/>
    <w:lvl w:ilvl="0" w:tplc="04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9">
    <w:nsid w:val="572C6BBA"/>
    <w:multiLevelType w:val="hybridMultilevel"/>
    <w:tmpl w:val="3B348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127675"/>
    <w:multiLevelType w:val="hybridMultilevel"/>
    <w:tmpl w:val="57140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0D42FD"/>
    <w:multiLevelType w:val="hybridMultilevel"/>
    <w:tmpl w:val="47EEDFCC"/>
    <w:lvl w:ilvl="0" w:tplc="040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>
    <w:nsid w:val="6EBE4C1A"/>
    <w:multiLevelType w:val="hybridMultilevel"/>
    <w:tmpl w:val="B1D279AC"/>
    <w:lvl w:ilvl="0" w:tplc="04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3">
    <w:nsid w:val="785F3445"/>
    <w:multiLevelType w:val="hybridMultilevel"/>
    <w:tmpl w:val="15F0E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AF6852"/>
    <w:multiLevelType w:val="hybridMultilevel"/>
    <w:tmpl w:val="DF0081FC"/>
    <w:lvl w:ilvl="0" w:tplc="04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9"/>
  </w:num>
  <w:num w:numId="5">
    <w:abstractNumId w:val="8"/>
  </w:num>
  <w:num w:numId="6">
    <w:abstractNumId w:val="14"/>
  </w:num>
  <w:num w:numId="7">
    <w:abstractNumId w:val="12"/>
  </w:num>
  <w:num w:numId="8">
    <w:abstractNumId w:val="5"/>
  </w:num>
  <w:num w:numId="9">
    <w:abstractNumId w:val="7"/>
  </w:num>
  <w:num w:numId="10">
    <w:abstractNumId w:val="11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38C"/>
    <w:rsid w:val="0000621A"/>
    <w:rsid w:val="000133D1"/>
    <w:rsid w:val="0001593C"/>
    <w:rsid w:val="00016072"/>
    <w:rsid w:val="00016E14"/>
    <w:rsid w:val="00027ADF"/>
    <w:rsid w:val="00031B96"/>
    <w:rsid w:val="00043110"/>
    <w:rsid w:val="00043A6B"/>
    <w:rsid w:val="00052CA6"/>
    <w:rsid w:val="000546BC"/>
    <w:rsid w:val="00080093"/>
    <w:rsid w:val="00085D1A"/>
    <w:rsid w:val="000A0FA6"/>
    <w:rsid w:val="000A30AE"/>
    <w:rsid w:val="000A4918"/>
    <w:rsid w:val="000B41FE"/>
    <w:rsid w:val="000B42B6"/>
    <w:rsid w:val="000C431D"/>
    <w:rsid w:val="000C480C"/>
    <w:rsid w:val="000D53A2"/>
    <w:rsid w:val="000E3D26"/>
    <w:rsid w:val="000E401F"/>
    <w:rsid w:val="000F56AA"/>
    <w:rsid w:val="000F7DFE"/>
    <w:rsid w:val="00100AD2"/>
    <w:rsid w:val="0011308F"/>
    <w:rsid w:val="001520EC"/>
    <w:rsid w:val="00157D1A"/>
    <w:rsid w:val="001643B7"/>
    <w:rsid w:val="001656A3"/>
    <w:rsid w:val="00167D3B"/>
    <w:rsid w:val="001713A9"/>
    <w:rsid w:val="00173200"/>
    <w:rsid w:val="001806A4"/>
    <w:rsid w:val="00186DFD"/>
    <w:rsid w:val="0019564A"/>
    <w:rsid w:val="00196541"/>
    <w:rsid w:val="0019689F"/>
    <w:rsid w:val="001A4BEE"/>
    <w:rsid w:val="001A7AD5"/>
    <w:rsid w:val="001B4722"/>
    <w:rsid w:val="001B76EB"/>
    <w:rsid w:val="001C0C39"/>
    <w:rsid w:val="001C3F9E"/>
    <w:rsid w:val="001C4A32"/>
    <w:rsid w:val="001C58BF"/>
    <w:rsid w:val="001D1F50"/>
    <w:rsid w:val="001E3019"/>
    <w:rsid w:val="001E33FE"/>
    <w:rsid w:val="001F5612"/>
    <w:rsid w:val="002057F1"/>
    <w:rsid w:val="0021746C"/>
    <w:rsid w:val="00220F36"/>
    <w:rsid w:val="0022500F"/>
    <w:rsid w:val="00236CB7"/>
    <w:rsid w:val="0024112C"/>
    <w:rsid w:val="002426AD"/>
    <w:rsid w:val="0024596C"/>
    <w:rsid w:val="0025295A"/>
    <w:rsid w:val="00256F7A"/>
    <w:rsid w:val="00263473"/>
    <w:rsid w:val="002670B5"/>
    <w:rsid w:val="002702C2"/>
    <w:rsid w:val="00271570"/>
    <w:rsid w:val="00271EA7"/>
    <w:rsid w:val="00276B03"/>
    <w:rsid w:val="002851AB"/>
    <w:rsid w:val="00286A89"/>
    <w:rsid w:val="0029591E"/>
    <w:rsid w:val="00295F74"/>
    <w:rsid w:val="002B1664"/>
    <w:rsid w:val="002B1928"/>
    <w:rsid w:val="002B28AB"/>
    <w:rsid w:val="002C1AEC"/>
    <w:rsid w:val="002C4176"/>
    <w:rsid w:val="002D4091"/>
    <w:rsid w:val="002E4DFF"/>
    <w:rsid w:val="002E78D5"/>
    <w:rsid w:val="002E7F14"/>
    <w:rsid w:val="002F59DF"/>
    <w:rsid w:val="00300DDE"/>
    <w:rsid w:val="00301B85"/>
    <w:rsid w:val="00304677"/>
    <w:rsid w:val="00305AA5"/>
    <w:rsid w:val="003109AE"/>
    <w:rsid w:val="00310DD4"/>
    <w:rsid w:val="00314F7F"/>
    <w:rsid w:val="003253CA"/>
    <w:rsid w:val="003266E9"/>
    <w:rsid w:val="00331252"/>
    <w:rsid w:val="003401E4"/>
    <w:rsid w:val="003479F8"/>
    <w:rsid w:val="00355383"/>
    <w:rsid w:val="003630C5"/>
    <w:rsid w:val="00363256"/>
    <w:rsid w:val="00377C06"/>
    <w:rsid w:val="00384F1C"/>
    <w:rsid w:val="003931D6"/>
    <w:rsid w:val="0039332E"/>
    <w:rsid w:val="00395894"/>
    <w:rsid w:val="003A2E0B"/>
    <w:rsid w:val="003B0C48"/>
    <w:rsid w:val="003B30CB"/>
    <w:rsid w:val="003B7B62"/>
    <w:rsid w:val="003D0BFE"/>
    <w:rsid w:val="003D66F1"/>
    <w:rsid w:val="003F16B3"/>
    <w:rsid w:val="003F66D7"/>
    <w:rsid w:val="004002A5"/>
    <w:rsid w:val="00404EFF"/>
    <w:rsid w:val="0040749E"/>
    <w:rsid w:val="00407BDD"/>
    <w:rsid w:val="00410136"/>
    <w:rsid w:val="0041283B"/>
    <w:rsid w:val="004219AC"/>
    <w:rsid w:val="00427DB9"/>
    <w:rsid w:val="00433C1A"/>
    <w:rsid w:val="00446D5A"/>
    <w:rsid w:val="004510AC"/>
    <w:rsid w:val="0046217F"/>
    <w:rsid w:val="0047361B"/>
    <w:rsid w:val="00482D9E"/>
    <w:rsid w:val="00487FC8"/>
    <w:rsid w:val="004976AE"/>
    <w:rsid w:val="004A16A6"/>
    <w:rsid w:val="004A4783"/>
    <w:rsid w:val="004A725C"/>
    <w:rsid w:val="004C12E4"/>
    <w:rsid w:val="004C3454"/>
    <w:rsid w:val="004D1869"/>
    <w:rsid w:val="004D6919"/>
    <w:rsid w:val="004E39F4"/>
    <w:rsid w:val="004E6C70"/>
    <w:rsid w:val="004F138C"/>
    <w:rsid w:val="00510727"/>
    <w:rsid w:val="0051143A"/>
    <w:rsid w:val="0051336E"/>
    <w:rsid w:val="005141F0"/>
    <w:rsid w:val="00516354"/>
    <w:rsid w:val="005274A6"/>
    <w:rsid w:val="005431C2"/>
    <w:rsid w:val="00547586"/>
    <w:rsid w:val="00550E63"/>
    <w:rsid w:val="005529FF"/>
    <w:rsid w:val="00557737"/>
    <w:rsid w:val="0057185D"/>
    <w:rsid w:val="00572991"/>
    <w:rsid w:val="00575B90"/>
    <w:rsid w:val="00577FAD"/>
    <w:rsid w:val="00585B8A"/>
    <w:rsid w:val="005876C4"/>
    <w:rsid w:val="005968FB"/>
    <w:rsid w:val="005A609E"/>
    <w:rsid w:val="005B0442"/>
    <w:rsid w:val="005B55D6"/>
    <w:rsid w:val="005E69F6"/>
    <w:rsid w:val="005E6FBB"/>
    <w:rsid w:val="005F437C"/>
    <w:rsid w:val="00611766"/>
    <w:rsid w:val="006138C5"/>
    <w:rsid w:val="006334C4"/>
    <w:rsid w:val="00641415"/>
    <w:rsid w:val="00645E28"/>
    <w:rsid w:val="00651D90"/>
    <w:rsid w:val="00661584"/>
    <w:rsid w:val="0066470F"/>
    <w:rsid w:val="0067384F"/>
    <w:rsid w:val="00673E2F"/>
    <w:rsid w:val="00677735"/>
    <w:rsid w:val="006811F7"/>
    <w:rsid w:val="00683E43"/>
    <w:rsid w:val="006846D2"/>
    <w:rsid w:val="00685897"/>
    <w:rsid w:val="006859BF"/>
    <w:rsid w:val="00686D84"/>
    <w:rsid w:val="00691CFC"/>
    <w:rsid w:val="006A02A4"/>
    <w:rsid w:val="006A3642"/>
    <w:rsid w:val="006B33F5"/>
    <w:rsid w:val="006B3CE9"/>
    <w:rsid w:val="006B74DB"/>
    <w:rsid w:val="006C32A4"/>
    <w:rsid w:val="006D0795"/>
    <w:rsid w:val="006D3F03"/>
    <w:rsid w:val="006E2858"/>
    <w:rsid w:val="0070092D"/>
    <w:rsid w:val="00701B65"/>
    <w:rsid w:val="00705BA2"/>
    <w:rsid w:val="00721FF8"/>
    <w:rsid w:val="00724082"/>
    <w:rsid w:val="007279F7"/>
    <w:rsid w:val="0074085D"/>
    <w:rsid w:val="007423F4"/>
    <w:rsid w:val="00752D64"/>
    <w:rsid w:val="007655EA"/>
    <w:rsid w:val="007657D2"/>
    <w:rsid w:val="00770189"/>
    <w:rsid w:val="00772A32"/>
    <w:rsid w:val="00781753"/>
    <w:rsid w:val="007912D5"/>
    <w:rsid w:val="007A0C4B"/>
    <w:rsid w:val="007A3FC0"/>
    <w:rsid w:val="007A7760"/>
    <w:rsid w:val="007B29C1"/>
    <w:rsid w:val="007C542F"/>
    <w:rsid w:val="007D0331"/>
    <w:rsid w:val="007D4B3E"/>
    <w:rsid w:val="007E3193"/>
    <w:rsid w:val="007E4648"/>
    <w:rsid w:val="007E5EB0"/>
    <w:rsid w:val="007F290B"/>
    <w:rsid w:val="007F4CFE"/>
    <w:rsid w:val="007F7E6E"/>
    <w:rsid w:val="00813F56"/>
    <w:rsid w:val="00826FFF"/>
    <w:rsid w:val="008273A8"/>
    <w:rsid w:val="00831119"/>
    <w:rsid w:val="00835B42"/>
    <w:rsid w:val="00836BDD"/>
    <w:rsid w:val="0083707E"/>
    <w:rsid w:val="00837A8B"/>
    <w:rsid w:val="00842D04"/>
    <w:rsid w:val="00847AA4"/>
    <w:rsid w:val="008515DF"/>
    <w:rsid w:val="008516A3"/>
    <w:rsid w:val="0085404E"/>
    <w:rsid w:val="00857C51"/>
    <w:rsid w:val="00863A5F"/>
    <w:rsid w:val="00865CF6"/>
    <w:rsid w:val="00866C45"/>
    <w:rsid w:val="00871556"/>
    <w:rsid w:val="00883598"/>
    <w:rsid w:val="008942D8"/>
    <w:rsid w:val="00896AE7"/>
    <w:rsid w:val="008A098B"/>
    <w:rsid w:val="008A6A3D"/>
    <w:rsid w:val="008A7285"/>
    <w:rsid w:val="008B0077"/>
    <w:rsid w:val="008B03EF"/>
    <w:rsid w:val="008B0473"/>
    <w:rsid w:val="008B0CDA"/>
    <w:rsid w:val="008B1D67"/>
    <w:rsid w:val="008C1B65"/>
    <w:rsid w:val="008C3EA5"/>
    <w:rsid w:val="008D774E"/>
    <w:rsid w:val="008E0E70"/>
    <w:rsid w:val="008F13D6"/>
    <w:rsid w:val="008F4343"/>
    <w:rsid w:val="008F4B56"/>
    <w:rsid w:val="0090704B"/>
    <w:rsid w:val="0091085E"/>
    <w:rsid w:val="00916E60"/>
    <w:rsid w:val="009318BE"/>
    <w:rsid w:val="00933EDE"/>
    <w:rsid w:val="009369CE"/>
    <w:rsid w:val="00942D09"/>
    <w:rsid w:val="0094538F"/>
    <w:rsid w:val="009517E2"/>
    <w:rsid w:val="009603BD"/>
    <w:rsid w:val="00965061"/>
    <w:rsid w:val="00972AD9"/>
    <w:rsid w:val="00976D3D"/>
    <w:rsid w:val="009861BC"/>
    <w:rsid w:val="009865B6"/>
    <w:rsid w:val="00992901"/>
    <w:rsid w:val="009A089A"/>
    <w:rsid w:val="009A52BC"/>
    <w:rsid w:val="009B72CB"/>
    <w:rsid w:val="009C761A"/>
    <w:rsid w:val="009E4A6B"/>
    <w:rsid w:val="009F2913"/>
    <w:rsid w:val="00A0762B"/>
    <w:rsid w:val="00A11C82"/>
    <w:rsid w:val="00A11F5E"/>
    <w:rsid w:val="00A305DD"/>
    <w:rsid w:val="00A30F66"/>
    <w:rsid w:val="00A359F5"/>
    <w:rsid w:val="00A44F11"/>
    <w:rsid w:val="00A45329"/>
    <w:rsid w:val="00A47B3E"/>
    <w:rsid w:val="00A526CA"/>
    <w:rsid w:val="00A52EA2"/>
    <w:rsid w:val="00A5324E"/>
    <w:rsid w:val="00A5592C"/>
    <w:rsid w:val="00A56716"/>
    <w:rsid w:val="00A5751F"/>
    <w:rsid w:val="00A66DBC"/>
    <w:rsid w:val="00A7144D"/>
    <w:rsid w:val="00A751EA"/>
    <w:rsid w:val="00A777F0"/>
    <w:rsid w:val="00A869A2"/>
    <w:rsid w:val="00A91EB6"/>
    <w:rsid w:val="00A9374B"/>
    <w:rsid w:val="00AB3DCC"/>
    <w:rsid w:val="00AB45CD"/>
    <w:rsid w:val="00AB7FB5"/>
    <w:rsid w:val="00AC7A8C"/>
    <w:rsid w:val="00AD553B"/>
    <w:rsid w:val="00AE2647"/>
    <w:rsid w:val="00AE37CF"/>
    <w:rsid w:val="00AE7C38"/>
    <w:rsid w:val="00AF06F4"/>
    <w:rsid w:val="00AF1FBE"/>
    <w:rsid w:val="00AF7771"/>
    <w:rsid w:val="00B014F8"/>
    <w:rsid w:val="00B03107"/>
    <w:rsid w:val="00B0562B"/>
    <w:rsid w:val="00B13025"/>
    <w:rsid w:val="00B3730F"/>
    <w:rsid w:val="00B42816"/>
    <w:rsid w:val="00B432A5"/>
    <w:rsid w:val="00B4361D"/>
    <w:rsid w:val="00B47C51"/>
    <w:rsid w:val="00B613C4"/>
    <w:rsid w:val="00B72A77"/>
    <w:rsid w:val="00B90A1D"/>
    <w:rsid w:val="00B91E83"/>
    <w:rsid w:val="00B95770"/>
    <w:rsid w:val="00BA037A"/>
    <w:rsid w:val="00BA2A6B"/>
    <w:rsid w:val="00BC7C17"/>
    <w:rsid w:val="00BD5832"/>
    <w:rsid w:val="00BD6CD3"/>
    <w:rsid w:val="00BE6964"/>
    <w:rsid w:val="00BF2581"/>
    <w:rsid w:val="00C045F7"/>
    <w:rsid w:val="00C05D2E"/>
    <w:rsid w:val="00C14EF8"/>
    <w:rsid w:val="00C1527A"/>
    <w:rsid w:val="00C16241"/>
    <w:rsid w:val="00C21542"/>
    <w:rsid w:val="00C21F00"/>
    <w:rsid w:val="00C22041"/>
    <w:rsid w:val="00C321CF"/>
    <w:rsid w:val="00C37AB7"/>
    <w:rsid w:val="00C43B0B"/>
    <w:rsid w:val="00C43C57"/>
    <w:rsid w:val="00C47897"/>
    <w:rsid w:val="00C502C3"/>
    <w:rsid w:val="00C505AC"/>
    <w:rsid w:val="00C51578"/>
    <w:rsid w:val="00C70A67"/>
    <w:rsid w:val="00C83328"/>
    <w:rsid w:val="00C93023"/>
    <w:rsid w:val="00CA0F21"/>
    <w:rsid w:val="00CB709D"/>
    <w:rsid w:val="00CC3A2B"/>
    <w:rsid w:val="00CC5AC4"/>
    <w:rsid w:val="00CC7265"/>
    <w:rsid w:val="00CD423A"/>
    <w:rsid w:val="00CD4C03"/>
    <w:rsid w:val="00CD5887"/>
    <w:rsid w:val="00CD77C1"/>
    <w:rsid w:val="00CE15F2"/>
    <w:rsid w:val="00CE64FF"/>
    <w:rsid w:val="00CE72A5"/>
    <w:rsid w:val="00CF04DA"/>
    <w:rsid w:val="00CF64FB"/>
    <w:rsid w:val="00D01E4A"/>
    <w:rsid w:val="00D05FE1"/>
    <w:rsid w:val="00D21F48"/>
    <w:rsid w:val="00D31483"/>
    <w:rsid w:val="00D3524A"/>
    <w:rsid w:val="00D3552D"/>
    <w:rsid w:val="00D43AFB"/>
    <w:rsid w:val="00D47FC4"/>
    <w:rsid w:val="00D56A4D"/>
    <w:rsid w:val="00D6295B"/>
    <w:rsid w:val="00D64CCF"/>
    <w:rsid w:val="00D665EB"/>
    <w:rsid w:val="00D67851"/>
    <w:rsid w:val="00D71BDE"/>
    <w:rsid w:val="00D80058"/>
    <w:rsid w:val="00D8111B"/>
    <w:rsid w:val="00D81480"/>
    <w:rsid w:val="00D81884"/>
    <w:rsid w:val="00D81E15"/>
    <w:rsid w:val="00D84C7C"/>
    <w:rsid w:val="00D874FB"/>
    <w:rsid w:val="00D93BFE"/>
    <w:rsid w:val="00D95406"/>
    <w:rsid w:val="00D95AC6"/>
    <w:rsid w:val="00DA015B"/>
    <w:rsid w:val="00DB5DAD"/>
    <w:rsid w:val="00DB7C4D"/>
    <w:rsid w:val="00DD07DE"/>
    <w:rsid w:val="00DD1A4E"/>
    <w:rsid w:val="00DD34DC"/>
    <w:rsid w:val="00DE09EC"/>
    <w:rsid w:val="00DE4394"/>
    <w:rsid w:val="00DF4EED"/>
    <w:rsid w:val="00DF51C0"/>
    <w:rsid w:val="00E03963"/>
    <w:rsid w:val="00E07344"/>
    <w:rsid w:val="00E10289"/>
    <w:rsid w:val="00E226E8"/>
    <w:rsid w:val="00E33242"/>
    <w:rsid w:val="00E35301"/>
    <w:rsid w:val="00E3709C"/>
    <w:rsid w:val="00E45327"/>
    <w:rsid w:val="00E554A6"/>
    <w:rsid w:val="00E8125A"/>
    <w:rsid w:val="00E903BB"/>
    <w:rsid w:val="00EA573C"/>
    <w:rsid w:val="00EB576F"/>
    <w:rsid w:val="00EC5097"/>
    <w:rsid w:val="00EC5387"/>
    <w:rsid w:val="00EC7CCF"/>
    <w:rsid w:val="00ED6717"/>
    <w:rsid w:val="00EE41C3"/>
    <w:rsid w:val="00F10D28"/>
    <w:rsid w:val="00F14CB7"/>
    <w:rsid w:val="00F1741E"/>
    <w:rsid w:val="00F20AF6"/>
    <w:rsid w:val="00F400F8"/>
    <w:rsid w:val="00F42048"/>
    <w:rsid w:val="00F43A63"/>
    <w:rsid w:val="00F57FFD"/>
    <w:rsid w:val="00F60C8C"/>
    <w:rsid w:val="00F615BF"/>
    <w:rsid w:val="00F618CE"/>
    <w:rsid w:val="00F6329D"/>
    <w:rsid w:val="00F713BA"/>
    <w:rsid w:val="00F77E8E"/>
    <w:rsid w:val="00F85277"/>
    <w:rsid w:val="00F934CC"/>
    <w:rsid w:val="00F940E7"/>
    <w:rsid w:val="00F94EC0"/>
    <w:rsid w:val="00F95752"/>
    <w:rsid w:val="00F96071"/>
    <w:rsid w:val="00F97F22"/>
    <w:rsid w:val="00FB0E80"/>
    <w:rsid w:val="00FB153F"/>
    <w:rsid w:val="00FB3B5B"/>
    <w:rsid w:val="00FB63C7"/>
    <w:rsid w:val="00FC3A07"/>
    <w:rsid w:val="00FD06F2"/>
    <w:rsid w:val="00FD143B"/>
    <w:rsid w:val="00FF0ACB"/>
    <w:rsid w:val="00FF14B4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F26BE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07D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673E2F"/>
  </w:style>
  <w:style w:type="table" w:styleId="TableGrid">
    <w:name w:val="Table Grid"/>
    <w:basedOn w:val="TableNormal"/>
    <w:uiPriority w:val="59"/>
    <w:rsid w:val="00100A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0AD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AD2"/>
    <w:rPr>
      <w:rFonts w:ascii="Lucida Grande" w:hAnsi="Lucida Grande" w:cs="Lucida Grande"/>
      <w:sz w:val="18"/>
      <w:szCs w:val="18"/>
      <w:lang w:eastAsia="en-US"/>
    </w:rPr>
  </w:style>
  <w:style w:type="paragraph" w:styleId="BodyText">
    <w:name w:val="Body Text"/>
    <w:basedOn w:val="Normal"/>
    <w:link w:val="BodyTextChar"/>
    <w:uiPriority w:val="99"/>
    <w:rsid w:val="001713A9"/>
    <w:pPr>
      <w:autoSpaceDE w:val="0"/>
      <w:autoSpaceDN w:val="0"/>
    </w:pPr>
    <w:rPr>
      <w:rFonts w:eastAsia="SimSun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1713A9"/>
    <w:rPr>
      <w:rFonts w:eastAsia="SimSun"/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1713A9"/>
    <w:pPr>
      <w:autoSpaceDE w:val="0"/>
      <w:autoSpaceDN w:val="0"/>
      <w:spacing w:after="120" w:line="480" w:lineRule="auto"/>
    </w:pPr>
    <w:rPr>
      <w:rFonts w:eastAsia="SimSu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1713A9"/>
    <w:rPr>
      <w:rFonts w:eastAsia="SimSun"/>
      <w:lang w:eastAsia="en-US"/>
    </w:rPr>
  </w:style>
  <w:style w:type="character" w:styleId="Hyperlink">
    <w:name w:val="Hyperlink"/>
    <w:basedOn w:val="DefaultParagraphFont"/>
    <w:uiPriority w:val="99"/>
    <w:rsid w:val="001713A9"/>
    <w:rPr>
      <w:rFonts w:cs="Times New Roman"/>
      <w:color w:val="0000FF"/>
      <w:u w:val="single"/>
    </w:rPr>
  </w:style>
  <w:style w:type="paragraph" w:styleId="NoSpacing">
    <w:name w:val="No Spacing"/>
    <w:uiPriority w:val="1"/>
    <w:qFormat/>
    <w:rsid w:val="0070092D"/>
    <w:rPr>
      <w:rFonts w:asciiTheme="minorHAnsi" w:eastAsiaTheme="minorHAnsi" w:hAnsiTheme="minorHAnsi" w:cstheme="minorBidi"/>
      <w:sz w:val="22"/>
      <w:szCs w:val="22"/>
      <w:lang w:val="en-NZ" w:eastAsia="en-US"/>
    </w:rPr>
  </w:style>
  <w:style w:type="paragraph" w:customStyle="1" w:styleId="Body">
    <w:name w:val="Body"/>
    <w:rsid w:val="00052CA6"/>
    <w:rPr>
      <w:rFonts w:ascii="Helvetica" w:eastAsia="ヒラギノ角ゴ Pro W3" w:hAnsi="Helvetica"/>
      <w:color w:val="000000"/>
      <w:sz w:val="24"/>
      <w:lang w:val="en-US" w:eastAsia="en-US"/>
    </w:rPr>
  </w:style>
  <w:style w:type="paragraph" w:customStyle="1" w:styleId="Heading21">
    <w:name w:val="Heading 21"/>
    <w:next w:val="Body"/>
    <w:qFormat/>
    <w:rsid w:val="00052CA6"/>
    <w:pPr>
      <w:keepNext/>
      <w:outlineLvl w:val="1"/>
    </w:pPr>
    <w:rPr>
      <w:rFonts w:ascii="Helvetica" w:eastAsia="ヒラギノ角ゴ Pro W3" w:hAnsi="Helvetica"/>
      <w:b/>
      <w:color w:val="000000"/>
      <w:sz w:val="24"/>
      <w:lang w:val="en-US" w:eastAsia="en-US"/>
    </w:rPr>
  </w:style>
  <w:style w:type="paragraph" w:customStyle="1" w:styleId="HeaderFooter">
    <w:name w:val="Header &amp; Footer"/>
    <w:rsid w:val="00052CA6"/>
    <w:pPr>
      <w:tabs>
        <w:tab w:val="right" w:pos="9632"/>
      </w:tabs>
    </w:pPr>
    <w:rPr>
      <w:rFonts w:ascii="Helvetica" w:eastAsia="ヒラギノ角ゴ Pro W3" w:hAnsi="Helvetica"/>
      <w:color w:val="00000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2959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591E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959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591E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07D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673E2F"/>
  </w:style>
  <w:style w:type="table" w:styleId="TableGrid">
    <w:name w:val="Table Grid"/>
    <w:basedOn w:val="TableNormal"/>
    <w:uiPriority w:val="59"/>
    <w:rsid w:val="00100A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0AD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AD2"/>
    <w:rPr>
      <w:rFonts w:ascii="Lucida Grande" w:hAnsi="Lucida Grande" w:cs="Lucida Grande"/>
      <w:sz w:val="18"/>
      <w:szCs w:val="18"/>
      <w:lang w:eastAsia="en-US"/>
    </w:rPr>
  </w:style>
  <w:style w:type="paragraph" w:styleId="BodyText">
    <w:name w:val="Body Text"/>
    <w:basedOn w:val="Normal"/>
    <w:link w:val="BodyTextChar"/>
    <w:uiPriority w:val="99"/>
    <w:rsid w:val="001713A9"/>
    <w:pPr>
      <w:autoSpaceDE w:val="0"/>
      <w:autoSpaceDN w:val="0"/>
    </w:pPr>
    <w:rPr>
      <w:rFonts w:eastAsia="SimSun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1713A9"/>
    <w:rPr>
      <w:rFonts w:eastAsia="SimSun"/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1713A9"/>
    <w:pPr>
      <w:autoSpaceDE w:val="0"/>
      <w:autoSpaceDN w:val="0"/>
      <w:spacing w:after="120" w:line="480" w:lineRule="auto"/>
    </w:pPr>
    <w:rPr>
      <w:rFonts w:eastAsia="SimSu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1713A9"/>
    <w:rPr>
      <w:rFonts w:eastAsia="SimSun"/>
      <w:lang w:eastAsia="en-US"/>
    </w:rPr>
  </w:style>
  <w:style w:type="character" w:styleId="Hyperlink">
    <w:name w:val="Hyperlink"/>
    <w:basedOn w:val="DefaultParagraphFont"/>
    <w:uiPriority w:val="99"/>
    <w:rsid w:val="001713A9"/>
    <w:rPr>
      <w:rFonts w:cs="Times New Roman"/>
      <w:color w:val="0000FF"/>
      <w:u w:val="single"/>
    </w:rPr>
  </w:style>
  <w:style w:type="paragraph" w:styleId="NoSpacing">
    <w:name w:val="No Spacing"/>
    <w:uiPriority w:val="1"/>
    <w:qFormat/>
    <w:rsid w:val="0070092D"/>
    <w:rPr>
      <w:rFonts w:asciiTheme="minorHAnsi" w:eastAsiaTheme="minorHAnsi" w:hAnsiTheme="minorHAnsi" w:cstheme="minorBidi"/>
      <w:sz w:val="22"/>
      <w:szCs w:val="22"/>
      <w:lang w:val="en-NZ" w:eastAsia="en-US"/>
    </w:rPr>
  </w:style>
  <w:style w:type="paragraph" w:customStyle="1" w:styleId="Body">
    <w:name w:val="Body"/>
    <w:rsid w:val="00052CA6"/>
    <w:rPr>
      <w:rFonts w:ascii="Helvetica" w:eastAsia="ヒラギノ角ゴ Pro W3" w:hAnsi="Helvetica"/>
      <w:color w:val="000000"/>
      <w:sz w:val="24"/>
      <w:lang w:val="en-US" w:eastAsia="en-US"/>
    </w:rPr>
  </w:style>
  <w:style w:type="paragraph" w:customStyle="1" w:styleId="Heading21">
    <w:name w:val="Heading 21"/>
    <w:next w:val="Body"/>
    <w:qFormat/>
    <w:rsid w:val="00052CA6"/>
    <w:pPr>
      <w:keepNext/>
      <w:outlineLvl w:val="1"/>
    </w:pPr>
    <w:rPr>
      <w:rFonts w:ascii="Helvetica" w:eastAsia="ヒラギノ角ゴ Pro W3" w:hAnsi="Helvetica"/>
      <w:b/>
      <w:color w:val="000000"/>
      <w:sz w:val="24"/>
      <w:lang w:val="en-US" w:eastAsia="en-US"/>
    </w:rPr>
  </w:style>
  <w:style w:type="paragraph" w:customStyle="1" w:styleId="HeaderFooter">
    <w:name w:val="Header &amp; Footer"/>
    <w:rsid w:val="00052CA6"/>
    <w:pPr>
      <w:tabs>
        <w:tab w:val="right" w:pos="9632"/>
      </w:tabs>
    </w:pPr>
    <w:rPr>
      <w:rFonts w:ascii="Helvetica" w:eastAsia="ヒラギノ角ゴ Pro W3" w:hAnsi="Helvetica"/>
      <w:color w:val="00000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2959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591E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959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591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4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theme" Target="theme/theme1.xml"/><Relationship Id="rId4" Type="http://schemas.microsoft.com/office/2007/relationships/stylesWithEffects" Target="stylesWithEffects.xml"/><Relationship Id="rId7" Type="http://schemas.openxmlformats.org/officeDocument/2006/relationships/footnotes" Target="footnotes.xml"/><Relationship Id="rId11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0" Type="http://schemas.openxmlformats.org/officeDocument/2006/relationships/hyperlink" Target="mailto:office@knoxchurch.co.nz" TargetMode="External"/><Relationship Id="rId5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9" Type="http://schemas.openxmlformats.org/officeDocument/2006/relationships/hyperlink" Target="mailto:office@knoxchurch.co.nz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E4FFB5-060D-C145-BA9D-3E42184CC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727</TotalTime>
  <Pages>4</Pages>
  <Words>310</Words>
  <Characters>1768</Characters>
  <Application>Microsoft Macintosh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Jack</dc:creator>
  <cp:keywords/>
  <dc:description/>
  <cp:lastModifiedBy>Matthew Jack</cp:lastModifiedBy>
  <cp:revision>560</cp:revision>
  <cp:lastPrinted>2015-08-30T00:32:00Z</cp:lastPrinted>
  <dcterms:created xsi:type="dcterms:W3CDTF">2015-08-27T21:13:00Z</dcterms:created>
  <dcterms:modified xsi:type="dcterms:W3CDTF">2015-09-13T06:39:00Z</dcterms:modified>
</cp:coreProperties>
</file>